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6E3913" w14:textId="77777777" w:rsidR="00746E60" w:rsidRDefault="00746E60" w:rsidP="00746E60">
      <w:pPr>
        <w:pStyle w:val="PargrafodaLista"/>
        <w:spacing w:after="0" w:line="240" w:lineRule="auto"/>
        <w:ind w:left="283"/>
        <w:jc w:val="center"/>
        <w:rPr>
          <w:rFonts w:cs="Calibri"/>
          <w:b/>
        </w:rPr>
      </w:pPr>
    </w:p>
    <w:p w14:paraId="000E80BE" w14:textId="67A05BFD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 xml:space="preserve">PREGÃO ELETRÔNICO </w:t>
      </w:r>
      <w:r w:rsidRPr="00404D55">
        <w:rPr>
          <w:rFonts w:ascii="Calibri" w:hAnsi="Calibri" w:cs="Calibri"/>
          <w:bCs/>
          <w:sz w:val="24"/>
        </w:rPr>
        <w:t xml:space="preserve">nº </w:t>
      </w:r>
      <w:r w:rsidR="00404D55" w:rsidRPr="00404D55">
        <w:rPr>
          <w:rFonts w:ascii="Calibri" w:hAnsi="Calibri" w:cs="Calibri"/>
          <w:bCs/>
          <w:sz w:val="24"/>
        </w:rPr>
        <w:t>1184</w:t>
      </w:r>
      <w:r w:rsidRPr="00404D55">
        <w:rPr>
          <w:rFonts w:ascii="Calibri" w:hAnsi="Calibri" w:cs="Calibri"/>
          <w:bCs/>
          <w:sz w:val="24"/>
        </w:rPr>
        <w:t>/202</w:t>
      </w:r>
      <w:r w:rsidR="003618FC" w:rsidRPr="00404D55">
        <w:rPr>
          <w:rFonts w:ascii="Calibri" w:hAnsi="Calibri" w:cs="Calibri"/>
          <w:bCs/>
          <w:sz w:val="24"/>
        </w:rPr>
        <w:t>5</w:t>
      </w:r>
    </w:p>
    <w:p w14:paraId="476DAA2D" w14:textId="13F20CD5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38DE15BD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="009B7FB7">
        <w:rPr>
          <w:rFonts w:ascii="Calibri" w:hAnsi="Calibri" w:cs="Calibri"/>
        </w:rPr>
        <w:t xml:space="preserve"> - UDESC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="009B7FB7">
        <w:rPr>
          <w:rFonts w:ascii="Calibri" w:hAnsi="Calibri" w:cs="Calibri"/>
          <w:sz w:val="22"/>
          <w:szCs w:val="22"/>
        </w:rPr>
        <w:t xml:space="preserve">CI </w:t>
      </w:r>
      <w:bookmarkEnd w:id="0"/>
      <w:r w:rsidR="009B7FB7">
        <w:rPr>
          <w:rFonts w:ascii="Calibri" w:hAnsi="Calibri" w:cs="Calibri"/>
          <w:sz w:val="22"/>
          <w:szCs w:val="22"/>
        </w:rPr>
        <w:t>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59D337D2" w14:textId="77777777" w:rsidR="009B7FB7" w:rsidRDefault="009B7FB7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3AF4BBBE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438078D9" w:rsidR="00746E60" w:rsidRDefault="00985725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404D55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  <w:r w:rsidR="003546F1">
        <w:rPr>
          <w:rFonts w:ascii="Calibri" w:hAnsi="Calibri" w:cs="Calibri"/>
          <w:sz w:val="22"/>
        </w:rPr>
        <w:t>data das assinaturas digitais</w:t>
      </w:r>
    </w:p>
    <w:p w14:paraId="797B4116" w14:textId="77777777" w:rsidR="009B7FB7" w:rsidRDefault="009B7FB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8E8017A" w14:textId="2E39C65A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04357810" w14:textId="087CD365" w:rsidR="00A54DA0" w:rsidRDefault="00746E60" w:rsidP="009B7FB7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79E93790" w14:textId="77777777" w:rsidR="00A54DA0" w:rsidRPr="005711D8" w:rsidRDefault="00A54DA0" w:rsidP="00746E60">
      <w:pPr>
        <w:jc w:val="center"/>
        <w:rPr>
          <w:rFonts w:ascii="Calibri" w:hAnsi="Calibri" w:cs="Calibri"/>
          <w:sz w:val="22"/>
        </w:rPr>
      </w:pPr>
    </w:p>
    <w:p w14:paraId="5FB10DDE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37713F6" w14:textId="410D49F4" w:rsidR="00746E60" w:rsidRDefault="009B7FB7" w:rsidP="00746E60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9B7FB7">
        <w:rPr>
          <w:rFonts w:ascii="Calibri" w:hAnsi="Calibri" w:cs="Calibri"/>
          <w:b/>
          <w:bCs/>
          <w:sz w:val="22"/>
          <w:szCs w:val="22"/>
        </w:rPr>
        <w:t xml:space="preserve">FLN TURISMO LTDA </w:t>
      </w:r>
      <w:r>
        <w:rPr>
          <w:rFonts w:ascii="Calibri" w:hAnsi="Calibri" w:cs="Calibri"/>
          <w:b/>
          <w:bCs/>
          <w:sz w:val="22"/>
          <w:szCs w:val="22"/>
        </w:rPr>
        <w:br/>
      </w:r>
      <w:r w:rsidRPr="009B7FB7">
        <w:rPr>
          <w:rFonts w:ascii="Calibri" w:hAnsi="Calibri" w:cs="Calibri"/>
          <w:sz w:val="22"/>
          <w:szCs w:val="22"/>
        </w:rPr>
        <w:t>CNPJ: 33.488.660/0001-12</w:t>
      </w:r>
    </w:p>
    <w:p w14:paraId="35DAE00C" w14:textId="28D1EE00" w:rsidR="009B7FB7" w:rsidRDefault="009B7FB7" w:rsidP="00746E60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34FF9B50" w14:textId="77777777" w:rsidR="009B7FB7" w:rsidRDefault="009B7FB7" w:rsidP="009B7FB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D84773B" w14:textId="3F3A2739" w:rsidR="009B7FB7" w:rsidRPr="0034514C" w:rsidRDefault="009B7FB7" w:rsidP="009B7FB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lastRenderedPageBreak/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AE68375" w14:textId="41F63B8E" w:rsidR="009B7FB7" w:rsidRPr="009B7FB7" w:rsidRDefault="009B7FB7" w:rsidP="009B7FB7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9B7FB7">
        <w:rPr>
          <w:rFonts w:ascii="Calibri" w:hAnsi="Calibri" w:cs="Calibri"/>
          <w:b/>
          <w:bCs/>
          <w:sz w:val="22"/>
          <w:szCs w:val="22"/>
        </w:rPr>
        <w:t>SILVETUR AGENCIA DE VIAGEM E TURISMO LTDA - ME</w:t>
      </w:r>
    </w:p>
    <w:p w14:paraId="584DF67F" w14:textId="1E579320" w:rsidR="009B7FB7" w:rsidRPr="009B7FB7" w:rsidRDefault="009B7FB7" w:rsidP="009B7FB7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9B7FB7">
        <w:rPr>
          <w:rFonts w:ascii="Calibri" w:hAnsi="Calibri" w:cs="Calibri"/>
          <w:sz w:val="22"/>
          <w:szCs w:val="22"/>
        </w:rPr>
        <w:t>CNPJ: 00.517.288/0001-76</w:t>
      </w:r>
    </w:p>
    <w:p w14:paraId="47F41E9F" w14:textId="7B479851" w:rsidR="009B7FB7" w:rsidRDefault="009B7FB7" w:rsidP="009B7FB7">
      <w:pPr>
        <w:ind w:right="27"/>
        <w:rPr>
          <w:rFonts w:ascii="Calibri" w:hAnsi="Calibri" w:cs="Calibri"/>
          <w:sz w:val="22"/>
          <w:szCs w:val="22"/>
        </w:rPr>
      </w:pPr>
    </w:p>
    <w:p w14:paraId="3E3A31FA" w14:textId="77777777" w:rsidR="009B7FB7" w:rsidRPr="0034514C" w:rsidRDefault="009B7FB7" w:rsidP="009B7FB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8BC12C1" w14:textId="0BFB16F4" w:rsidR="009B7FB7" w:rsidRPr="009B7FB7" w:rsidRDefault="009B7FB7" w:rsidP="009B7FB7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9B7FB7">
        <w:rPr>
          <w:rFonts w:ascii="Calibri" w:hAnsi="Calibri" w:cs="Calibri"/>
          <w:b/>
          <w:bCs/>
          <w:sz w:val="22"/>
          <w:szCs w:val="22"/>
        </w:rPr>
        <w:t>LUA TUR TURISMO LTDA</w:t>
      </w:r>
    </w:p>
    <w:p w14:paraId="72284EFA" w14:textId="53102C95" w:rsidR="009B7FB7" w:rsidRDefault="009B7FB7" w:rsidP="009B7FB7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9B7FB7">
        <w:rPr>
          <w:rFonts w:ascii="Calibri" w:hAnsi="Calibri" w:cs="Calibri"/>
          <w:sz w:val="22"/>
          <w:szCs w:val="22"/>
        </w:rPr>
        <w:t>CNPJ: 04.047.851/0001-40</w:t>
      </w:r>
    </w:p>
    <w:p w14:paraId="2E8B4312" w14:textId="2F98D571" w:rsidR="009B7FB7" w:rsidRDefault="009B7FB7" w:rsidP="009B7FB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7FF3C15E" w14:textId="77777777" w:rsidR="009B7FB7" w:rsidRPr="0034514C" w:rsidRDefault="009B7FB7" w:rsidP="009B7FB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1158D45" w14:textId="75936B0F" w:rsidR="009B7FB7" w:rsidRPr="009B7FB7" w:rsidRDefault="009B7FB7" w:rsidP="009B7FB7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9B7FB7">
        <w:rPr>
          <w:rFonts w:ascii="Calibri" w:hAnsi="Calibri" w:cs="Calibri"/>
          <w:b/>
          <w:bCs/>
          <w:sz w:val="22"/>
          <w:szCs w:val="22"/>
        </w:rPr>
        <w:t>RENOTUR AGENCIA DE VIAGENS LTDA EPP</w:t>
      </w:r>
    </w:p>
    <w:p w14:paraId="52D94E08" w14:textId="77C7F6A5" w:rsidR="009B7FB7" w:rsidRDefault="009B7FB7" w:rsidP="009B7FB7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9B7FB7">
        <w:rPr>
          <w:rFonts w:ascii="Calibri" w:hAnsi="Calibri" w:cs="Calibri"/>
          <w:sz w:val="22"/>
          <w:szCs w:val="22"/>
        </w:rPr>
        <w:t>CNPJ: 03.365.222/0001-04</w:t>
      </w:r>
    </w:p>
    <w:p w14:paraId="4D4E0569" w14:textId="45327585" w:rsidR="009B7FB7" w:rsidRDefault="009B7FB7" w:rsidP="009B7FB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41A44DD6" w14:textId="77777777" w:rsidR="001050BA" w:rsidRPr="0034514C" w:rsidRDefault="001050BA" w:rsidP="001050BA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8304B92" w14:textId="6CCCD364" w:rsidR="001050BA" w:rsidRPr="001050BA" w:rsidRDefault="001050BA" w:rsidP="001050BA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1050BA">
        <w:rPr>
          <w:rFonts w:ascii="Calibri" w:hAnsi="Calibri" w:cs="Calibri"/>
          <w:b/>
          <w:bCs/>
          <w:sz w:val="22"/>
          <w:szCs w:val="22"/>
        </w:rPr>
        <w:t>CANTUR TURISMO LTDA - EPP</w:t>
      </w:r>
    </w:p>
    <w:p w14:paraId="2FCFF89B" w14:textId="5881209C" w:rsidR="001050BA" w:rsidRPr="001050BA" w:rsidRDefault="001050BA" w:rsidP="001050BA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1050BA">
        <w:rPr>
          <w:rFonts w:ascii="Calibri" w:hAnsi="Calibri" w:cs="Calibri"/>
          <w:sz w:val="22"/>
          <w:szCs w:val="22"/>
        </w:rPr>
        <w:t>CNPJ: 15.336.818/0001-57</w:t>
      </w:r>
    </w:p>
    <w:p w14:paraId="3BD34A21" w14:textId="31F3E67C" w:rsidR="009B7FB7" w:rsidRDefault="009B7FB7" w:rsidP="009B7FB7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015B57BD" w14:textId="77777777" w:rsidR="001050BA" w:rsidRPr="0034514C" w:rsidRDefault="001050BA" w:rsidP="001050BA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6B2F37D" w14:textId="70004A3A" w:rsidR="001050BA" w:rsidRPr="001050BA" w:rsidRDefault="001050BA" w:rsidP="001050BA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1050BA">
        <w:rPr>
          <w:rFonts w:ascii="Calibri" w:hAnsi="Calibri" w:cs="Calibri"/>
          <w:b/>
          <w:bCs/>
          <w:sz w:val="22"/>
          <w:szCs w:val="22"/>
        </w:rPr>
        <w:t>REUNIDAS TRANSPORTES S/A</w:t>
      </w:r>
    </w:p>
    <w:p w14:paraId="7A33F9B1" w14:textId="0120325A" w:rsidR="001050BA" w:rsidRDefault="001050BA" w:rsidP="001050BA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1050BA">
        <w:rPr>
          <w:rFonts w:ascii="Calibri" w:hAnsi="Calibri" w:cs="Calibri"/>
          <w:sz w:val="22"/>
          <w:szCs w:val="22"/>
        </w:rPr>
        <w:t>CNPJ: 04.176.082/0001-80</w:t>
      </w:r>
    </w:p>
    <w:p w14:paraId="4B3858BF" w14:textId="4BB17E1D" w:rsidR="001050BA" w:rsidRDefault="001050BA" w:rsidP="001050BA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5218D953" w14:textId="77777777" w:rsidR="003546F1" w:rsidRPr="0034514C" w:rsidRDefault="003546F1" w:rsidP="003546F1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D2BBCBC" w14:textId="264AE8B5" w:rsidR="003546F1" w:rsidRPr="003546F1" w:rsidRDefault="003546F1" w:rsidP="003546F1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3546F1">
        <w:rPr>
          <w:rFonts w:ascii="Calibri" w:hAnsi="Calibri" w:cs="Calibri"/>
          <w:b/>
          <w:bCs/>
          <w:sz w:val="22"/>
          <w:szCs w:val="22"/>
        </w:rPr>
        <w:t>CHAPECO OESTE TURISMO LTDA</w:t>
      </w:r>
    </w:p>
    <w:p w14:paraId="11F46B2A" w14:textId="68BFEF44" w:rsidR="003546F1" w:rsidRPr="003546F1" w:rsidRDefault="003546F1" w:rsidP="003546F1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3546F1">
        <w:rPr>
          <w:rFonts w:ascii="Calibri" w:hAnsi="Calibri" w:cs="Calibri"/>
          <w:sz w:val="22"/>
          <w:szCs w:val="22"/>
        </w:rPr>
        <w:t>CNPJ: 73.321.564/0001-08</w:t>
      </w:r>
    </w:p>
    <w:p w14:paraId="734004F6" w14:textId="77777777" w:rsidR="001050BA" w:rsidRPr="001050BA" w:rsidRDefault="001050BA" w:rsidP="001050BA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74DDF05F" w14:textId="77777777" w:rsidR="001050BA" w:rsidRPr="009B7FB7" w:rsidRDefault="001050BA" w:rsidP="009B7FB7">
      <w:pPr>
        <w:ind w:right="27"/>
        <w:jc w:val="center"/>
        <w:rPr>
          <w:rFonts w:ascii="Calibri" w:hAnsi="Calibri" w:cs="Calibri"/>
          <w:sz w:val="22"/>
          <w:szCs w:val="22"/>
        </w:rPr>
      </w:pPr>
    </w:p>
    <w:sectPr w:rsidR="001050BA" w:rsidRPr="009B7FB7" w:rsidSect="009B7FB7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1C44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312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0BA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0AE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46F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5DC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6750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4D55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55C32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3ED2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4F775E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9F7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2F81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5725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B7FB7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A6E46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6AE2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53854"/>
    <w:rsid w:val="00B62D6D"/>
    <w:rsid w:val="00B630C3"/>
    <w:rsid w:val="00B63CC8"/>
    <w:rsid w:val="00B65D93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6F1E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7817CF"/>
    <w:rsid w:val="008F6EA5"/>
    <w:rsid w:val="00930EA8"/>
    <w:rsid w:val="009A05A2"/>
    <w:rsid w:val="00A1342A"/>
    <w:rsid w:val="00A3182D"/>
    <w:rsid w:val="00AA7AFB"/>
    <w:rsid w:val="00AC6AE2"/>
    <w:rsid w:val="00B4559A"/>
    <w:rsid w:val="00BA2BC2"/>
    <w:rsid w:val="00DC2A55"/>
    <w:rsid w:val="00E17B52"/>
    <w:rsid w:val="00F11930"/>
    <w:rsid w:val="00F2680D"/>
    <w:rsid w:val="00F3313F"/>
    <w:rsid w:val="00F50A63"/>
    <w:rsid w:val="00F549D1"/>
    <w:rsid w:val="00FA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2</Pages>
  <Words>524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3348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FERNANDO MINCATO DANIEL</cp:lastModifiedBy>
  <cp:revision>114</cp:revision>
  <cp:lastPrinted>2025-08-01T16:39:00Z</cp:lastPrinted>
  <dcterms:created xsi:type="dcterms:W3CDTF">2020-05-14T18:48:00Z</dcterms:created>
  <dcterms:modified xsi:type="dcterms:W3CDTF">2025-09-11T16:52:00Z</dcterms:modified>
</cp:coreProperties>
</file>